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0481C91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9901A5" w:rsidRPr="009901A5">
        <w:rPr>
          <w:rFonts w:ascii="Garamond" w:hAnsi="Garamond"/>
          <w:b/>
          <w:bCs/>
          <w:sz w:val="32"/>
          <w:szCs w:val="36"/>
        </w:rPr>
        <w:t xml:space="preserve">dodávky tonerů, válců do tiskáren a kopírek </w:t>
      </w:r>
      <w:r w:rsidRPr="00807007">
        <w:rPr>
          <w:rFonts w:ascii="Garamond" w:hAnsi="Garamond"/>
          <w:b/>
          <w:bCs/>
          <w:sz w:val="32"/>
          <w:szCs w:val="36"/>
        </w:rPr>
        <w:t>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2EFD00E" w:rsidR="00EB6175" w:rsidRPr="0091248A" w:rsidRDefault="009901A5" w:rsidP="009901A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zakázka:       </w:t>
      </w:r>
      <w:r w:rsidRPr="009901A5">
        <w:rPr>
          <w:rFonts w:ascii="Garamond" w:hAnsi="Garamond"/>
          <w:sz w:val="24"/>
          <w:szCs w:val="24"/>
        </w:rPr>
        <w:t>Dodávky tonerů, válců do tiskáren a kopírek (II</w:t>
      </w:r>
      <w:r w:rsidRPr="0091248A">
        <w:rPr>
          <w:rFonts w:ascii="Garamond" w:hAnsi="Garamond"/>
          <w:sz w:val="24"/>
          <w:szCs w:val="24"/>
        </w:rPr>
        <w:t xml:space="preserve">.) </w:t>
      </w:r>
      <w:r w:rsidR="00EC4412" w:rsidRPr="0091248A">
        <w:rPr>
          <w:rFonts w:ascii="Garamond" w:hAnsi="Garamond"/>
          <w:sz w:val="24"/>
          <w:szCs w:val="24"/>
        </w:rPr>
        <w:t>00</w:t>
      </w:r>
      <w:r w:rsidR="000D1957">
        <w:rPr>
          <w:rFonts w:ascii="Garamond" w:hAnsi="Garamond"/>
          <w:sz w:val="24"/>
          <w:szCs w:val="24"/>
        </w:rPr>
        <w:t>6</w:t>
      </w:r>
      <w:r w:rsidR="00EB6175" w:rsidRPr="0091248A">
        <w:rPr>
          <w:rFonts w:ascii="Garamond" w:hAnsi="Garamond"/>
          <w:sz w:val="24"/>
          <w:szCs w:val="24"/>
        </w:rPr>
        <w:t>-2021</w:t>
      </w:r>
    </w:p>
    <w:p w14:paraId="734915B7" w14:textId="0AB67D62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91248A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0D1957" w:rsidRPr="009911B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https://zakazky.zcu.cz/contract_display_4463.html</w:t>
        </w:r>
      </w:hyperlink>
    </w:p>
    <w:p w14:paraId="2B5F5335" w14:textId="2EFA5F65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A9974B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91248A">
        <w:rPr>
          <w:rFonts w:ascii="Garamond" w:hAnsi="Garamond" w:cs="Arial"/>
          <w:sz w:val="22"/>
          <w:szCs w:val="22"/>
        </w:rPr>
        <w:t>stanovena do</w:t>
      </w:r>
      <w:r w:rsidR="003C1FD6" w:rsidRPr="0091248A">
        <w:rPr>
          <w:rFonts w:ascii="Garamond" w:hAnsi="Garamond" w:cs="Arial"/>
          <w:sz w:val="22"/>
          <w:szCs w:val="22"/>
        </w:rPr>
        <w:t xml:space="preserve"> </w:t>
      </w:r>
      <w:r w:rsidR="000D1957">
        <w:rPr>
          <w:rFonts w:ascii="Garamond" w:hAnsi="Garamond" w:cs="Arial"/>
          <w:b/>
          <w:sz w:val="22"/>
          <w:szCs w:val="22"/>
        </w:rPr>
        <w:t>05.03</w:t>
      </w:r>
      <w:r w:rsidR="006C4DD5" w:rsidRPr="0091248A">
        <w:rPr>
          <w:rFonts w:ascii="Garamond" w:hAnsi="Garamond" w:cs="Arial"/>
          <w:b/>
          <w:sz w:val="22"/>
          <w:szCs w:val="22"/>
        </w:rPr>
        <w:t>.2021</w:t>
      </w:r>
      <w:r w:rsidR="003C1FD6" w:rsidRPr="0091248A">
        <w:rPr>
          <w:rFonts w:ascii="Garamond" w:hAnsi="Garamond" w:cs="Arial"/>
          <w:b/>
          <w:sz w:val="22"/>
          <w:szCs w:val="22"/>
        </w:rPr>
        <w:t xml:space="preserve"> do</w:t>
      </w:r>
      <w:r w:rsidRPr="0091248A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91248A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896492">
        <w:rPr>
          <w:rFonts w:ascii="Garamond" w:hAnsi="Garamond" w:cs="Arial"/>
          <w:b/>
          <w:sz w:val="22"/>
          <w:szCs w:val="22"/>
        </w:rPr>
        <w:t>3</w:t>
      </w:r>
      <w:r w:rsidR="006C4DD5" w:rsidRPr="0059057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>písemn</w:t>
      </w:r>
      <w:bookmarkStart w:id="1" w:name="_GoBack"/>
      <w:bookmarkEnd w:id="1"/>
      <w:r w:rsidR="00331F6E" w:rsidRPr="00A467E8">
        <w:rPr>
          <w:rFonts w:ascii="Garamond" w:hAnsi="Garamond" w:cs="Arial"/>
          <w:sz w:val="22"/>
          <w:szCs w:val="22"/>
        </w:rPr>
        <w:t xml:space="preserve">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19189F89" w14:textId="215F8957" w:rsidR="005D2323" w:rsidRPr="005D2323" w:rsidRDefault="00D05AA8" w:rsidP="005D2323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F8688D" w:rsidRPr="00F8688D">
        <w:rPr>
          <w:rFonts w:ascii="Garamond" w:hAnsi="Garamond" w:cs="Arial"/>
        </w:rPr>
        <w:t xml:space="preserve">tonerů, </w:t>
      </w:r>
      <w:r w:rsidR="0083716C">
        <w:rPr>
          <w:rFonts w:ascii="Garamond" w:hAnsi="Garamond" w:cs="Arial"/>
        </w:rPr>
        <w:t xml:space="preserve">inkoustů, </w:t>
      </w:r>
      <w:r w:rsidR="005D2323">
        <w:rPr>
          <w:rFonts w:ascii="Garamond" w:hAnsi="Garamond" w:cs="Arial"/>
        </w:rPr>
        <w:t>č</w:t>
      </w:r>
      <w:r w:rsidR="005D2323" w:rsidRPr="005D2323">
        <w:rPr>
          <w:rFonts w:ascii="Garamond" w:hAnsi="Garamond" w:cs="Arial"/>
        </w:rPr>
        <w:t>ást</w:t>
      </w:r>
      <w:r w:rsidR="005D2323">
        <w:rPr>
          <w:rFonts w:ascii="Garamond" w:hAnsi="Garamond" w:cs="Arial"/>
        </w:rPr>
        <w:t>í</w:t>
      </w:r>
      <w:r w:rsidR="005D2323" w:rsidRPr="005D2323">
        <w:rPr>
          <w:rFonts w:ascii="Garamond" w:hAnsi="Garamond" w:cs="Arial"/>
        </w:rPr>
        <w:t xml:space="preserve"> a příslušenství </w:t>
      </w:r>
      <w:proofErr w:type="spellStart"/>
      <w:r w:rsidR="005D2323" w:rsidRPr="005D2323">
        <w:rPr>
          <w:rFonts w:ascii="Garamond" w:hAnsi="Garamond" w:cs="Arial"/>
        </w:rPr>
        <w:t>fotokopírovacích</w:t>
      </w:r>
      <w:proofErr w:type="spellEnd"/>
      <w:r w:rsidR="005D2323" w:rsidRPr="005D2323">
        <w:rPr>
          <w:rFonts w:ascii="Garamond" w:hAnsi="Garamond" w:cs="Arial"/>
        </w:rPr>
        <w:t xml:space="preserve"> strojů</w:t>
      </w:r>
      <w:r w:rsidR="005D2323">
        <w:rPr>
          <w:rFonts w:ascii="Garamond" w:hAnsi="Garamond" w:cs="Arial"/>
        </w:rPr>
        <w:t xml:space="preserve"> </w:t>
      </w:r>
      <w:r w:rsidR="005D2323" w:rsidRPr="00807007">
        <w:rPr>
          <w:rFonts w:ascii="Garamond" w:hAnsi="Garamond" w:cs="Arial"/>
        </w:rPr>
        <w:t>(dále</w:t>
      </w:r>
      <w:r w:rsidR="005D2323" w:rsidRPr="00B02193">
        <w:rPr>
          <w:rFonts w:ascii="Garamond" w:hAnsi="Garamond" w:cs="Arial"/>
        </w:rPr>
        <w:t xml:space="preserve"> jen „Předmět plnění“).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2F4310F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5B933EF9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06580CBB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584BD0A8" w14:textId="45117601" w:rsidR="003A2A0C" w:rsidRPr="000F7BD7" w:rsidRDefault="002E4EFD" w:rsidP="000F7BD7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13.2 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0F7BD7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6C4DD5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C4DD5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6C4DD5">
        <w:rPr>
          <w:rFonts w:ascii="Garamond" w:hAnsi="Garamond" w:cs="Arial"/>
          <w:b/>
          <w:sz w:val="22"/>
          <w:szCs w:val="22"/>
        </w:rPr>
        <w:t>doplněn</w:t>
      </w:r>
      <w:r w:rsidRPr="006C4DD5">
        <w:rPr>
          <w:rFonts w:ascii="Garamond" w:hAnsi="Garamond" w:cs="Arial"/>
          <w:b/>
          <w:sz w:val="22"/>
          <w:szCs w:val="22"/>
        </w:rPr>
        <w:t>a</w:t>
      </w:r>
      <w:r w:rsidR="003D52BD" w:rsidRPr="006C4DD5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6C4DD5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3DE09B" w14:textId="77777777" w:rsidR="006748D1" w:rsidRDefault="006748D1" w:rsidP="00795AAC">
      <w:r>
        <w:separator/>
      </w:r>
    </w:p>
  </w:endnote>
  <w:endnote w:type="continuationSeparator" w:id="0">
    <w:p w14:paraId="45CDE485" w14:textId="77777777" w:rsidR="006748D1" w:rsidRDefault="006748D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0108C7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D1957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D1957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26BEF" w14:textId="77777777" w:rsidR="006748D1" w:rsidRDefault="006748D1" w:rsidP="00795AAC">
      <w:r>
        <w:separator/>
      </w:r>
    </w:p>
  </w:footnote>
  <w:footnote w:type="continuationSeparator" w:id="0">
    <w:p w14:paraId="29B0CBFA" w14:textId="77777777" w:rsidR="006748D1" w:rsidRDefault="006748D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2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1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3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8"/>
  </w:num>
  <w:num w:numId="4">
    <w:abstractNumId w:val="15"/>
  </w:num>
  <w:num w:numId="5">
    <w:abstractNumId w:val="42"/>
  </w:num>
  <w:num w:numId="6">
    <w:abstractNumId w:val="37"/>
  </w:num>
  <w:num w:numId="7">
    <w:abstractNumId w:val="40"/>
  </w:num>
  <w:num w:numId="8">
    <w:abstractNumId w:val="26"/>
  </w:num>
  <w:num w:numId="9">
    <w:abstractNumId w:val="25"/>
  </w:num>
  <w:num w:numId="10">
    <w:abstractNumId w:val="41"/>
  </w:num>
  <w:num w:numId="11">
    <w:abstractNumId w:val="39"/>
  </w:num>
  <w:num w:numId="12">
    <w:abstractNumId w:val="35"/>
  </w:num>
  <w:num w:numId="13">
    <w:abstractNumId w:val="18"/>
  </w:num>
  <w:num w:numId="14">
    <w:abstractNumId w:val="33"/>
  </w:num>
  <w:num w:numId="15">
    <w:abstractNumId w:val="23"/>
  </w:num>
  <w:num w:numId="16">
    <w:abstractNumId w:val="24"/>
  </w:num>
  <w:num w:numId="17">
    <w:abstractNumId w:val="16"/>
  </w:num>
  <w:num w:numId="18">
    <w:abstractNumId w:val="32"/>
  </w:num>
  <w:num w:numId="19">
    <w:abstractNumId w:val="29"/>
  </w:num>
  <w:num w:numId="20">
    <w:abstractNumId w:val="27"/>
  </w:num>
  <w:num w:numId="21">
    <w:abstractNumId w:val="31"/>
  </w:num>
  <w:num w:numId="22">
    <w:abstractNumId w:val="21"/>
  </w:num>
  <w:num w:numId="23">
    <w:abstractNumId w:val="20"/>
  </w:num>
  <w:num w:numId="24">
    <w:abstractNumId w:val="43"/>
  </w:num>
  <w:num w:numId="25">
    <w:abstractNumId w:val="22"/>
  </w:num>
  <w:num w:numId="26">
    <w:abstractNumId w:val="28"/>
  </w:num>
  <w:num w:numId="27">
    <w:abstractNumId w:val="30"/>
  </w:num>
  <w:num w:numId="28">
    <w:abstractNumId w:val="17"/>
  </w:num>
  <w:num w:numId="2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D05C8"/>
    <w:rsid w:val="000D1957"/>
    <w:rsid w:val="000D7326"/>
    <w:rsid w:val="000E055D"/>
    <w:rsid w:val="000E3DE6"/>
    <w:rsid w:val="000F34D8"/>
    <w:rsid w:val="000F7BD7"/>
    <w:rsid w:val="0010541F"/>
    <w:rsid w:val="001142E9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5EFB"/>
    <w:rsid w:val="001905EC"/>
    <w:rsid w:val="001A30F6"/>
    <w:rsid w:val="001A5C42"/>
    <w:rsid w:val="001B4B7A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C4B"/>
    <w:rsid w:val="00295C60"/>
    <w:rsid w:val="002B4A7E"/>
    <w:rsid w:val="002B59B9"/>
    <w:rsid w:val="002C475A"/>
    <w:rsid w:val="002C7593"/>
    <w:rsid w:val="002D62A7"/>
    <w:rsid w:val="002E188D"/>
    <w:rsid w:val="002E3083"/>
    <w:rsid w:val="002E4228"/>
    <w:rsid w:val="002E4432"/>
    <w:rsid w:val="002E4ED7"/>
    <w:rsid w:val="002E4EFD"/>
    <w:rsid w:val="002F251A"/>
    <w:rsid w:val="002F419F"/>
    <w:rsid w:val="002F633D"/>
    <w:rsid w:val="00305BB0"/>
    <w:rsid w:val="003063D6"/>
    <w:rsid w:val="0031024E"/>
    <w:rsid w:val="00311988"/>
    <w:rsid w:val="00324905"/>
    <w:rsid w:val="00331F6E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37B29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0A77"/>
    <w:rsid w:val="00524149"/>
    <w:rsid w:val="0052419E"/>
    <w:rsid w:val="00541CF2"/>
    <w:rsid w:val="0055137A"/>
    <w:rsid w:val="00571557"/>
    <w:rsid w:val="0059057F"/>
    <w:rsid w:val="00592FF9"/>
    <w:rsid w:val="005A575C"/>
    <w:rsid w:val="005C01F9"/>
    <w:rsid w:val="005D2323"/>
    <w:rsid w:val="005E1AA8"/>
    <w:rsid w:val="005E599C"/>
    <w:rsid w:val="006135F9"/>
    <w:rsid w:val="00617021"/>
    <w:rsid w:val="00641634"/>
    <w:rsid w:val="00643AD8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748D1"/>
    <w:rsid w:val="006756DD"/>
    <w:rsid w:val="00681A1B"/>
    <w:rsid w:val="006850A6"/>
    <w:rsid w:val="00694F81"/>
    <w:rsid w:val="0069594D"/>
    <w:rsid w:val="006A103B"/>
    <w:rsid w:val="006A109C"/>
    <w:rsid w:val="006A2162"/>
    <w:rsid w:val="006B5670"/>
    <w:rsid w:val="006C4DD5"/>
    <w:rsid w:val="006C69C1"/>
    <w:rsid w:val="006D0C83"/>
    <w:rsid w:val="006D14F5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80026"/>
    <w:rsid w:val="00781FCD"/>
    <w:rsid w:val="007919B3"/>
    <w:rsid w:val="00792068"/>
    <w:rsid w:val="00795AAC"/>
    <w:rsid w:val="007A5DDA"/>
    <w:rsid w:val="007B02AC"/>
    <w:rsid w:val="007C04E9"/>
    <w:rsid w:val="007C5244"/>
    <w:rsid w:val="007D473B"/>
    <w:rsid w:val="007D7BDF"/>
    <w:rsid w:val="008009FE"/>
    <w:rsid w:val="00800FB4"/>
    <w:rsid w:val="00807007"/>
    <w:rsid w:val="0081167A"/>
    <w:rsid w:val="00822D46"/>
    <w:rsid w:val="008252D0"/>
    <w:rsid w:val="0082680D"/>
    <w:rsid w:val="0083716C"/>
    <w:rsid w:val="00841F0D"/>
    <w:rsid w:val="00854B10"/>
    <w:rsid w:val="00857883"/>
    <w:rsid w:val="008765A4"/>
    <w:rsid w:val="0088554A"/>
    <w:rsid w:val="00893EAD"/>
    <w:rsid w:val="00896492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4A71"/>
    <w:rsid w:val="008E4AAB"/>
    <w:rsid w:val="008E694C"/>
    <w:rsid w:val="008F24EC"/>
    <w:rsid w:val="008F3D91"/>
    <w:rsid w:val="00906306"/>
    <w:rsid w:val="0091248A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6008"/>
    <w:rsid w:val="009731AC"/>
    <w:rsid w:val="00973532"/>
    <w:rsid w:val="00977B37"/>
    <w:rsid w:val="00982E28"/>
    <w:rsid w:val="00986118"/>
    <w:rsid w:val="009901A5"/>
    <w:rsid w:val="00994EC1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163B"/>
    <w:rsid w:val="00B02193"/>
    <w:rsid w:val="00B12B58"/>
    <w:rsid w:val="00B25E4B"/>
    <w:rsid w:val="00B31681"/>
    <w:rsid w:val="00B35FCD"/>
    <w:rsid w:val="00B507B9"/>
    <w:rsid w:val="00B75A72"/>
    <w:rsid w:val="00B92754"/>
    <w:rsid w:val="00BA2E0E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3500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4A33"/>
    <w:rsid w:val="00D860AA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06D8A"/>
    <w:rsid w:val="00E156EE"/>
    <w:rsid w:val="00E23443"/>
    <w:rsid w:val="00E237D0"/>
    <w:rsid w:val="00E25DAA"/>
    <w:rsid w:val="00E274DC"/>
    <w:rsid w:val="00E279CB"/>
    <w:rsid w:val="00E3430F"/>
    <w:rsid w:val="00E454BE"/>
    <w:rsid w:val="00E479D0"/>
    <w:rsid w:val="00E52467"/>
    <w:rsid w:val="00E53764"/>
    <w:rsid w:val="00E57361"/>
    <w:rsid w:val="00E57EC9"/>
    <w:rsid w:val="00E66C11"/>
    <w:rsid w:val="00E71AE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412"/>
    <w:rsid w:val="00EC4F3F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4BF8"/>
    <w:rsid w:val="00F45F8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688D"/>
    <w:rsid w:val="00F87979"/>
    <w:rsid w:val="00F90A60"/>
    <w:rsid w:val="00F94593"/>
    <w:rsid w:val="00F976E9"/>
    <w:rsid w:val="00FB284E"/>
    <w:rsid w:val="00FB578D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463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iFn4GaoKtMwzzJLzpyBKBjpydI0=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30Peix/pjb4hepTAzHpk4ZJS6E0=</DigestValue>
    </Reference>
  </SignedInfo>
  <SignatureValue>UaKZQxR8tPYQAEjc4Bz7mxghMUStlPliT5QBVqJmCTGi4Zl422BeI/0pMiqFsLiVJ0F9fUmE0+2W
1+I4Vxw1acA7kSmp9Na8AsO9uEDP3YF97i4OETpFDJb1qc7YUHZARXwjruE6GMmKuyBH7BLTeZux
JewaiG53/PKPQB2wNEAIaL7bF9W355OdgdVoY+BN9dRHB00MXr8gzeXEFVLS7U0vDqbn756q40X+
0MR2smolUHiNRmIcGTKouGlPOnBlquNLHgGQ8Yq4+Sgdt5X7WH+TWF7772TpgnXqBhq3JoDzuHEz
/GX80HbPUJXUUnI/3uSHkBMgBjq719thH21BnA==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DYYzZC8i0+Ol2iCsMpNXyNLnuSw=</DigestValue>
      </Reference>
      <Reference URI="/word/settings.xml?ContentType=application/vnd.openxmlformats-officedocument.wordprocessingml.settings+xml">
        <DigestMethod Algorithm="http://www.w3.org/2000/09/xmldsig#sha1"/>
        <DigestValue>TPGeGYaHtaMqkjUgT5N8uKobDMo=</DigestValue>
      </Reference>
      <Reference URI="/word/styles.xml?ContentType=application/vnd.openxmlformats-officedocument.wordprocessingml.styles+xml">
        <DigestMethod Algorithm="http://www.w3.org/2000/09/xmldsig#sha1"/>
        <DigestValue>l8DJt3iym2AuC5y3uP2++4F0qrs=</DigestValue>
      </Reference>
      <Reference URI="/word/numbering.xml?ContentType=application/vnd.openxmlformats-officedocument.wordprocessingml.numbering+xml">
        <DigestMethod Algorithm="http://www.w3.org/2000/09/xmldsig#sha1"/>
        <DigestValue>dTehHe4dKZ5xCyI9aJRqW4wodn8=</DigestValue>
      </Reference>
      <Reference URI="/word/fontTable.xml?ContentType=application/vnd.openxmlformats-officedocument.wordprocessingml.fontTable+xml">
        <DigestMethod Algorithm="http://www.w3.org/2000/09/xmldsig#sha1"/>
        <DigestValue>b32bG470sUhLfrJL77l/hQnG7Jg=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vpB9o+peKleHhykIHHm5Ekz/5tI=</DigestValue>
      </Reference>
      <Reference URI="/word/document.xml?ContentType=application/vnd.openxmlformats-officedocument.wordprocessingml.document.main+xml">
        <DigestMethod Algorithm="http://www.w3.org/2000/09/xmldsig#sha1"/>
        <DigestValue>dYOTezVZ6PeIg/DikjgKXDGS6+8=</DigestValue>
      </Reference>
      <Reference URI="/word/stylesWithEffects.xml?ContentType=application/vnd.ms-word.stylesWithEffects+xml">
        <DigestMethod Algorithm="http://www.w3.org/2000/09/xmldsig#sha1"/>
        <DigestValue>mzOk0ngEwtECSwb8tEKQzm/nkI4=</DigestValue>
      </Reference>
      <Reference URI="/word/footnotes.xml?ContentType=application/vnd.openxmlformats-officedocument.wordprocessingml.footnotes+xml">
        <DigestMethod Algorithm="http://www.w3.org/2000/09/xmldsig#sha1"/>
        <DigestValue>km6Vq+yrJmdg2ZAfQ1ZPJpQNSMQ=</DigestValue>
      </Reference>
      <Reference URI="/word/endnotes.xml?ContentType=application/vnd.openxmlformats-officedocument.wordprocessingml.endnotes+xml">
        <DigestMethod Algorithm="http://www.w3.org/2000/09/xmldsig#sha1"/>
        <DigestValue>uNdGf6KE62wjuK8Mc9ZNhPSXd1c=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sNDLmLZdDS/fNO52VuUEIGyy/pI=</DigestValue>
      </Reference>
    </Manifest>
    <SignatureProperties>
      <SignatureProperty Id="idSignatureTime" Target="#idPackageSignature">
        <mdssi:SignatureTime>
          <mdssi:Format>YYYY-MM-DDThh:mm:ssTZD</mdssi:Format>
          <mdssi:Value>2021-02-22T08:05:19Z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2021-02-22T08:05:19Z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1D1107-68DE-4158-B127-60BF938A7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1778</Words>
  <Characters>10495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6</cp:revision>
  <cp:lastPrinted>2018-08-08T13:48:00Z</cp:lastPrinted>
  <dcterms:created xsi:type="dcterms:W3CDTF">2021-01-25T13:07:00Z</dcterms:created>
  <dcterms:modified xsi:type="dcterms:W3CDTF">2021-02-22T08:05:00Z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